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4F98" w:rsidRDefault="000D4F98" w:rsidP="000D4F98">
      <w:pPr>
        <w:pStyle w:val="2"/>
        <w:jc w:val="center"/>
        <w:rPr>
          <w:rFonts w:ascii="Times New Roman" w:hAnsi="Times New Roman"/>
          <w:b w:val="0"/>
          <w:i w:val="0"/>
          <w:sz w:val="24"/>
          <w:szCs w:val="24"/>
        </w:rPr>
      </w:pPr>
      <w:r>
        <w:rPr>
          <w:rFonts w:ascii="Times New Roman" w:hAnsi="Times New Roman"/>
          <w:b w:val="0"/>
          <w:i w:val="0"/>
          <w:sz w:val="24"/>
          <w:szCs w:val="24"/>
        </w:rPr>
        <w:t>Раздел 6 Учебно-методическое и программно-информационное обеспечение</w:t>
      </w:r>
    </w:p>
    <w:p w:rsidR="000D4F98" w:rsidRDefault="000D4F98" w:rsidP="000D4F98">
      <w:pPr>
        <w:jc w:val="center"/>
        <w:rPr>
          <w:sz w:val="24"/>
          <w:szCs w:val="24"/>
        </w:rPr>
      </w:pPr>
      <w:r>
        <w:rPr>
          <w:sz w:val="24"/>
          <w:szCs w:val="24"/>
        </w:rPr>
        <w:t>по дисциплине "Занятость населения</w:t>
      </w:r>
      <w:r w:rsidR="00894C22">
        <w:rPr>
          <w:sz w:val="24"/>
          <w:szCs w:val="24"/>
        </w:rPr>
        <w:t xml:space="preserve"> </w:t>
      </w:r>
      <w:r w:rsidR="00894C22" w:rsidRPr="00894C22">
        <w:rPr>
          <w:sz w:val="24"/>
          <w:szCs w:val="24"/>
        </w:rPr>
        <w:t>и региональная политика в сфере труда</w:t>
      </w:r>
      <w:bookmarkStart w:id="0" w:name="_GoBack"/>
      <w:bookmarkEnd w:id="0"/>
      <w:r>
        <w:rPr>
          <w:sz w:val="24"/>
          <w:szCs w:val="24"/>
        </w:rPr>
        <w:t>"</w:t>
      </w:r>
    </w:p>
    <w:p w:rsidR="000D4F98" w:rsidRDefault="000D4F98" w:rsidP="000D4F98">
      <w:pPr>
        <w:tabs>
          <w:tab w:val="left" w:pos="2660"/>
        </w:tabs>
        <w:rPr>
          <w:sz w:val="24"/>
          <w:szCs w:val="24"/>
        </w:rPr>
      </w:pPr>
      <w:r>
        <w:rPr>
          <w:sz w:val="24"/>
          <w:szCs w:val="24"/>
        </w:rPr>
        <w:tab/>
      </w:r>
    </w:p>
    <w:tbl>
      <w:tblPr>
        <w:tblW w:w="10350" w:type="dxa"/>
        <w:tblInd w:w="-7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25"/>
        <w:gridCol w:w="1424"/>
        <w:gridCol w:w="1891"/>
        <w:gridCol w:w="1284"/>
        <w:gridCol w:w="57"/>
        <w:gridCol w:w="1058"/>
        <w:gridCol w:w="728"/>
        <w:gridCol w:w="872"/>
        <w:gridCol w:w="1019"/>
        <w:gridCol w:w="9"/>
        <w:gridCol w:w="1083"/>
      </w:tblGrid>
      <w:tr w:rsidR="000D4F98" w:rsidTr="000D4F98">
        <w:trPr>
          <w:cantSplit/>
          <w:trHeight w:val="1776"/>
        </w:trPr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F98" w:rsidRDefault="000D4F98">
            <w:pPr>
              <w:jc w:val="center"/>
            </w:pPr>
            <w:r>
              <w:t>№</w:t>
            </w:r>
          </w:p>
          <w:p w:rsidR="000D4F98" w:rsidRDefault="000D4F98">
            <w:pPr>
              <w:jc w:val="center"/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F98" w:rsidRDefault="000D4F98">
            <w:pPr>
              <w:jc w:val="center"/>
            </w:pPr>
            <w:r>
              <w:t>Автор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F98" w:rsidRDefault="000D4F98">
            <w:pPr>
              <w:jc w:val="center"/>
            </w:pPr>
            <w:r>
              <w:t>Название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F98" w:rsidRDefault="000D4F98">
            <w:pPr>
              <w:jc w:val="center"/>
            </w:pPr>
            <w:r>
              <w:t>Издательство</w:t>
            </w:r>
          </w:p>
        </w:tc>
        <w:tc>
          <w:tcPr>
            <w:tcW w:w="1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F98" w:rsidRDefault="000D4F98">
            <w:pPr>
              <w:jc w:val="center"/>
            </w:pPr>
            <w:r>
              <w:t>Вид издания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F98" w:rsidRDefault="000D4F98">
            <w:pPr>
              <w:jc w:val="center"/>
            </w:pPr>
            <w:r>
              <w:t>Год издания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F98" w:rsidRDefault="000D4F98">
            <w:pPr>
              <w:jc w:val="center"/>
            </w:pPr>
            <w:r>
              <w:t>Кол-во в библиотеке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F98" w:rsidRDefault="000D4F98">
            <w:pPr>
              <w:jc w:val="center"/>
            </w:pPr>
            <w:r>
              <w:t>Адрес электронного ресурса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F98" w:rsidRDefault="000D4F98">
            <w:pPr>
              <w:jc w:val="center"/>
            </w:pPr>
            <w:r>
              <w:t>Вид доступа</w:t>
            </w:r>
          </w:p>
        </w:tc>
      </w:tr>
      <w:tr w:rsidR="000D4F98" w:rsidTr="000D4F98">
        <w:trPr>
          <w:trHeight w:val="176"/>
        </w:trPr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F98" w:rsidRDefault="000D4F98">
            <w:pPr>
              <w:jc w:val="center"/>
            </w:pPr>
            <w:r>
              <w:t>1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F98" w:rsidRDefault="000D4F98">
            <w:pPr>
              <w:jc w:val="center"/>
            </w:pPr>
            <w:r>
              <w:t>2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F98" w:rsidRDefault="000D4F98">
            <w:pPr>
              <w:jc w:val="center"/>
            </w:pPr>
            <w:r>
              <w:t>3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F98" w:rsidRDefault="000D4F98">
            <w:pPr>
              <w:jc w:val="center"/>
            </w:pPr>
            <w:r>
              <w:t>4</w:t>
            </w:r>
          </w:p>
        </w:tc>
        <w:tc>
          <w:tcPr>
            <w:tcW w:w="1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F98" w:rsidRDefault="000D4F98">
            <w:pPr>
              <w:jc w:val="center"/>
            </w:pPr>
            <w:r>
              <w:t>5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F98" w:rsidRDefault="000D4F98">
            <w:pPr>
              <w:jc w:val="center"/>
            </w:pPr>
            <w:r>
              <w:t>6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F98" w:rsidRDefault="000D4F98">
            <w:pPr>
              <w:jc w:val="center"/>
            </w:pPr>
            <w:r>
              <w:t>7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F98" w:rsidRDefault="000D4F98">
            <w:pPr>
              <w:jc w:val="center"/>
            </w:pPr>
            <w:r>
              <w:t>8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F98" w:rsidRDefault="000D4F98">
            <w:pPr>
              <w:jc w:val="center"/>
            </w:pPr>
            <w:r>
              <w:t>9</w:t>
            </w:r>
          </w:p>
        </w:tc>
      </w:tr>
      <w:tr w:rsidR="000D4F98" w:rsidTr="000D4F98">
        <w:trPr>
          <w:trHeight w:val="286"/>
        </w:trPr>
        <w:tc>
          <w:tcPr>
            <w:tcW w:w="1035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F98" w:rsidRDefault="000D4F98">
            <w:pPr>
              <w:jc w:val="center"/>
            </w:pPr>
            <w:r>
              <w:t>6.1 Основная литература</w:t>
            </w:r>
          </w:p>
        </w:tc>
      </w:tr>
      <w:tr w:rsidR="000D4F98" w:rsidTr="000D4F98">
        <w:trPr>
          <w:trHeight w:val="782"/>
        </w:trPr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F98" w:rsidRDefault="000D4F98">
            <w:pPr>
              <w:jc w:val="center"/>
            </w:pPr>
            <w:r>
              <w:t>6.1.1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F98" w:rsidRDefault="000D4F98">
            <w:pPr>
              <w:jc w:val="center"/>
            </w:pPr>
            <w:r>
              <w:t>Под ред. Е.П. Агапова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F98" w:rsidRDefault="000D4F98">
            <w:pPr>
              <w:pStyle w:val="Default"/>
              <w:rPr>
                <w:sz w:val="20"/>
                <w:szCs w:val="20"/>
              </w:rPr>
            </w:pPr>
          </w:p>
          <w:tbl>
            <w:tblPr>
              <w:tblW w:w="0" w:type="auto"/>
              <w:tblCellSpacing w:w="15" w:type="dxa"/>
              <w:tblLayout w:type="fixed"/>
              <w:tblLook w:val="04A0" w:firstRow="1" w:lastRow="0" w:firstColumn="1" w:lastColumn="0" w:noHBand="0" w:noVBand="1"/>
            </w:tblPr>
            <w:tblGrid>
              <w:gridCol w:w="95"/>
              <w:gridCol w:w="2410"/>
            </w:tblGrid>
            <w:tr w:rsidR="000D4F98">
              <w:trPr>
                <w:tblCellSpacing w:w="15" w:type="dxa"/>
              </w:trPr>
              <w:tc>
                <w:tcPr>
                  <w:tcW w:w="36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0D4F98" w:rsidRDefault="000D4F98">
                  <w:pPr>
                    <w:widowControl/>
                    <w:autoSpaceDE/>
                    <w:autoSpaceDN/>
                    <w:adjustRightInd/>
                    <w:rPr>
                      <w:rFonts w:asciiTheme="minorHAnsi" w:eastAsiaTheme="minorEastAsia" w:hAnsiTheme="minorHAnsi" w:cstheme="minorBidi"/>
                      <w:sz w:val="22"/>
                      <w:szCs w:val="22"/>
                    </w:rPr>
                  </w:pPr>
                </w:p>
              </w:tc>
              <w:tc>
                <w:tcPr>
                  <w:tcW w:w="2365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0D4F98" w:rsidRDefault="000D4F98">
                  <w:pPr>
                    <w:widowControl/>
                    <w:autoSpaceDE/>
                    <w:adjustRightInd/>
                    <w:rPr>
                      <w:b/>
                    </w:rPr>
                  </w:pPr>
                  <w:r>
                    <w:rPr>
                      <w:rStyle w:val="a3"/>
                    </w:rPr>
                    <w:t>Теория</w:t>
                  </w:r>
                  <w:r>
                    <w:rPr>
                      <w:b/>
                    </w:rPr>
                    <w:t xml:space="preserve"> </w:t>
                  </w:r>
                </w:p>
                <w:p w:rsidR="000D4F98" w:rsidRDefault="000D4F98">
                  <w:pPr>
                    <w:widowControl/>
                    <w:autoSpaceDE/>
                    <w:adjustRightInd/>
                    <w:rPr>
                      <w:b/>
                    </w:rPr>
                  </w:pPr>
                  <w:r>
                    <w:rPr>
                      <w:rStyle w:val="a3"/>
                    </w:rPr>
                    <w:t>социальной</w:t>
                  </w:r>
                  <w:r>
                    <w:rPr>
                      <w:b/>
                    </w:rPr>
                    <w:t xml:space="preserve"> </w:t>
                  </w:r>
                </w:p>
                <w:p w:rsidR="000D4F98" w:rsidRDefault="000D4F98">
                  <w:pPr>
                    <w:widowControl/>
                    <w:autoSpaceDE/>
                    <w:adjustRightInd/>
                    <w:rPr>
                      <w:sz w:val="24"/>
                      <w:szCs w:val="24"/>
                    </w:rPr>
                  </w:pPr>
                  <w:r>
                    <w:rPr>
                      <w:rStyle w:val="a3"/>
                    </w:rPr>
                    <w:t>работы</w:t>
                  </w:r>
                </w:p>
              </w:tc>
            </w:tr>
          </w:tbl>
          <w:p w:rsidR="000D4F98" w:rsidRDefault="000D4F98">
            <w:pPr>
              <w:pStyle w:val="Default"/>
            </w:pPr>
          </w:p>
        </w:tc>
        <w:tc>
          <w:tcPr>
            <w:tcW w:w="13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F98" w:rsidRDefault="000D4F98">
            <w:r>
              <w:t>М. : Дашков и К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F98" w:rsidRDefault="000D4F98">
            <w:pPr>
              <w:pStyle w:val="Default"/>
              <w:rPr>
                <w:sz w:val="20"/>
                <w:szCs w:val="20"/>
              </w:rPr>
            </w:pPr>
          </w:p>
          <w:p w:rsidR="000D4F98" w:rsidRDefault="000D4F98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Учебное пособие</w:t>
            </w:r>
          </w:p>
          <w:p w:rsidR="000D4F98" w:rsidRDefault="000D4F98"/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4F98" w:rsidRDefault="000D4F98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2013 </w:t>
            </w:r>
          </w:p>
          <w:p w:rsidR="000D4F98" w:rsidRDefault="000D4F98">
            <w:pPr>
              <w:jc w:val="center"/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F98" w:rsidRDefault="000D4F98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F98" w:rsidRDefault="000D4F98">
            <w:pPr>
              <w:widowControl/>
              <w:autoSpaceDE/>
              <w:autoSpaceDN/>
              <w:adjustRightInd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F98" w:rsidRDefault="000D4F98">
            <w:pPr>
              <w:widowControl/>
              <w:autoSpaceDE/>
              <w:autoSpaceDN/>
              <w:adjustRightInd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</w:tr>
      <w:tr w:rsidR="000D4F98" w:rsidTr="000D4F98">
        <w:trPr>
          <w:trHeight w:val="765"/>
        </w:trPr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F98" w:rsidRDefault="000D4F98">
            <w:pPr>
              <w:jc w:val="center"/>
            </w:pPr>
            <w:r>
              <w:t>6.1.2.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F98" w:rsidRDefault="000D4F98">
            <w:proofErr w:type="spellStart"/>
            <w:r>
              <w:t>Вукович</w:t>
            </w:r>
            <w:proofErr w:type="spellEnd"/>
            <w:r>
              <w:t>, Г.Г.</w:t>
            </w:r>
          </w:p>
          <w:p w:rsidR="000D4F98" w:rsidRDefault="000D4F98">
            <w:r>
              <w:t>и др.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F98" w:rsidRDefault="000D4F98">
            <w:pPr>
              <w:rPr>
                <w:rStyle w:val="a3"/>
                <w:b w:val="0"/>
              </w:rPr>
            </w:pPr>
          </w:p>
          <w:p w:rsidR="000D4F98" w:rsidRDefault="000D4F98">
            <w:pPr>
              <w:rPr>
                <w:rStyle w:val="a3"/>
                <w:b w:val="0"/>
              </w:rPr>
            </w:pPr>
          </w:p>
          <w:p w:rsidR="000D4F98" w:rsidRDefault="000D4F98">
            <w:pPr>
              <w:rPr>
                <w:b/>
              </w:rPr>
            </w:pPr>
            <w:r>
              <w:t>Рынок труда</w:t>
            </w:r>
          </w:p>
        </w:tc>
        <w:tc>
          <w:tcPr>
            <w:tcW w:w="13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F98" w:rsidRDefault="000D4F98">
            <w:pPr>
              <w:jc w:val="center"/>
            </w:pPr>
            <w:r>
              <w:t>Ростов н/Д. : Феникс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F98" w:rsidRDefault="000D4F98">
            <w:pPr>
              <w:jc w:val="center"/>
            </w:pPr>
          </w:p>
          <w:p w:rsidR="000D4F98" w:rsidRDefault="000D4F98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Учебное пособие</w:t>
            </w:r>
          </w:p>
          <w:p w:rsidR="000D4F98" w:rsidRDefault="000D4F98">
            <w:pPr>
              <w:jc w:val="center"/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F98" w:rsidRDefault="000D4F98">
            <w:pPr>
              <w:jc w:val="center"/>
            </w:pPr>
            <w:r>
              <w:t>2013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F98" w:rsidRDefault="000D4F98">
            <w:pPr>
              <w:jc w:val="center"/>
            </w:pPr>
            <w:r>
              <w:t>3</w:t>
            </w:r>
          </w:p>
        </w:tc>
        <w:tc>
          <w:tcPr>
            <w:tcW w:w="1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F98" w:rsidRDefault="000D4F98">
            <w:pPr>
              <w:widowControl/>
              <w:autoSpaceDE/>
              <w:autoSpaceDN/>
              <w:adjustRightInd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F98" w:rsidRDefault="000D4F98">
            <w:pPr>
              <w:widowControl/>
              <w:autoSpaceDE/>
              <w:autoSpaceDN/>
              <w:adjustRightInd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</w:tr>
      <w:tr w:rsidR="000D4F98" w:rsidTr="000D4F98">
        <w:trPr>
          <w:trHeight w:val="765"/>
        </w:trPr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F98" w:rsidRDefault="000D4F98">
            <w:pPr>
              <w:jc w:val="center"/>
            </w:pPr>
            <w:r>
              <w:t>6.1.3.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F98" w:rsidRDefault="000D4F98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Иванова-Швец, Л.Н.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F98" w:rsidRDefault="000D4F98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Управление трудовыми ресурсами</w:t>
            </w:r>
          </w:p>
        </w:tc>
        <w:tc>
          <w:tcPr>
            <w:tcW w:w="13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F98" w:rsidRDefault="000D4F98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Москва : Евразийский открытый институт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F98" w:rsidRDefault="000D4F98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Учебно-метод. комплекс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F98" w:rsidRDefault="000D4F98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2009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F98" w:rsidRDefault="000D4F98">
            <w:pPr>
              <w:widowControl/>
              <w:autoSpaceDE/>
              <w:autoSpaceDN/>
              <w:adjustRightInd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F98" w:rsidRDefault="000D4F98">
            <w:r>
              <w:t>http://biblioclub.ru/index.php?page=book&amp;id=90752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F98" w:rsidRDefault="000D4F98">
            <w:r>
              <w:t>С любой точки доступа для авторизированных читателей</w:t>
            </w:r>
          </w:p>
        </w:tc>
      </w:tr>
      <w:tr w:rsidR="000D4F98" w:rsidTr="000D4F98">
        <w:trPr>
          <w:trHeight w:val="765"/>
        </w:trPr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F98" w:rsidRDefault="000D4F98">
            <w:pPr>
              <w:jc w:val="center"/>
            </w:pPr>
            <w:r>
              <w:t>6.1.4.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F98" w:rsidRDefault="000D4F98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Остапенко, Ю.М.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F98" w:rsidRDefault="000D4F98">
            <w:pPr>
              <w:pStyle w:val="Default"/>
              <w:rPr>
                <w:rStyle w:val="a3"/>
                <w:b w:val="0"/>
                <w:sz w:val="20"/>
                <w:szCs w:val="20"/>
              </w:rPr>
            </w:pPr>
            <w:r>
              <w:rPr>
                <w:sz w:val="20"/>
                <w:szCs w:val="20"/>
              </w:rPr>
              <w:t>Экономика труда</w:t>
            </w:r>
          </w:p>
        </w:tc>
        <w:tc>
          <w:tcPr>
            <w:tcW w:w="13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F98" w:rsidRDefault="000D4F98">
            <w:pPr>
              <w:pStyle w:val="Default"/>
              <w:rPr>
                <w:sz w:val="20"/>
                <w:szCs w:val="20"/>
              </w:rPr>
            </w:pPr>
            <w:r>
              <w:t>М. : ИНФРА-М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F98" w:rsidRDefault="000D4F98">
            <w:pPr>
              <w:pStyle w:val="Default"/>
              <w:rPr>
                <w:sz w:val="20"/>
                <w:szCs w:val="20"/>
              </w:rPr>
            </w:pPr>
          </w:p>
          <w:p w:rsidR="000D4F98" w:rsidRDefault="000D4F98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Учебное пособие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F98" w:rsidRDefault="000D4F98">
            <w:pPr>
              <w:pStyle w:val="Default"/>
              <w:rPr>
                <w:sz w:val="20"/>
                <w:szCs w:val="20"/>
              </w:rPr>
            </w:pPr>
          </w:p>
          <w:p w:rsidR="000D4F98" w:rsidRDefault="000D4F98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2011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F98" w:rsidRDefault="000D4F98">
            <w:pPr>
              <w:pStyle w:val="Default"/>
              <w:jc w:val="center"/>
              <w:rPr>
                <w:sz w:val="20"/>
                <w:szCs w:val="20"/>
              </w:rPr>
            </w:pPr>
          </w:p>
          <w:p w:rsidR="000D4F98" w:rsidRDefault="000D4F98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1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F98" w:rsidRDefault="000D4F98"/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F98" w:rsidRDefault="000D4F98"/>
        </w:tc>
      </w:tr>
      <w:tr w:rsidR="000D4F98" w:rsidTr="000D4F98">
        <w:trPr>
          <w:trHeight w:val="765"/>
        </w:trPr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F98" w:rsidRDefault="000D4F98">
            <w:pPr>
              <w:jc w:val="center"/>
            </w:pPr>
            <w:r>
              <w:t>6.1.5.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F98" w:rsidRDefault="000D4F98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Под ред.: </w:t>
            </w:r>
            <w:proofErr w:type="spellStart"/>
            <w:r>
              <w:rPr>
                <w:sz w:val="20"/>
                <w:szCs w:val="20"/>
              </w:rPr>
              <w:t>Холостовой</w:t>
            </w:r>
            <w:proofErr w:type="spellEnd"/>
            <w:r>
              <w:rPr>
                <w:sz w:val="20"/>
                <w:szCs w:val="20"/>
              </w:rPr>
              <w:t>,</w:t>
            </w:r>
          </w:p>
          <w:p w:rsidR="000D4F98" w:rsidRDefault="000D4F98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Е.И.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F98" w:rsidRDefault="000D4F98">
            <w:pPr>
              <w:pStyle w:val="Default"/>
              <w:rPr>
                <w:rStyle w:val="a3"/>
                <w:b w:val="0"/>
                <w:sz w:val="20"/>
                <w:szCs w:val="20"/>
              </w:rPr>
            </w:pPr>
            <w:r>
              <w:rPr>
                <w:rStyle w:val="a3"/>
                <w:sz w:val="20"/>
                <w:szCs w:val="20"/>
              </w:rPr>
              <w:t>Технология</w:t>
            </w:r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rStyle w:val="a3"/>
                <w:sz w:val="20"/>
                <w:szCs w:val="20"/>
              </w:rPr>
              <w:t>социальной</w:t>
            </w:r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rStyle w:val="a3"/>
                <w:sz w:val="20"/>
                <w:szCs w:val="20"/>
              </w:rPr>
              <w:t>работы</w:t>
            </w:r>
          </w:p>
        </w:tc>
        <w:tc>
          <w:tcPr>
            <w:tcW w:w="13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F98" w:rsidRDefault="000D4F98">
            <w:pPr>
              <w:pStyle w:val="Default"/>
              <w:rPr>
                <w:sz w:val="20"/>
                <w:szCs w:val="20"/>
              </w:rPr>
            </w:pPr>
            <w:r>
              <w:t xml:space="preserve">М. : </w:t>
            </w:r>
            <w:proofErr w:type="spellStart"/>
            <w:r>
              <w:t>Юрайт</w:t>
            </w:r>
            <w:proofErr w:type="spellEnd"/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F98" w:rsidRDefault="000D4F98">
            <w:pPr>
              <w:pStyle w:val="Default"/>
              <w:rPr>
                <w:sz w:val="20"/>
                <w:szCs w:val="20"/>
              </w:rPr>
            </w:pPr>
          </w:p>
          <w:p w:rsidR="000D4F98" w:rsidRDefault="000D4F98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Учебник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F98" w:rsidRDefault="000D4F98">
            <w:pPr>
              <w:pStyle w:val="Default"/>
              <w:rPr>
                <w:sz w:val="20"/>
                <w:szCs w:val="20"/>
              </w:rPr>
            </w:pPr>
          </w:p>
          <w:p w:rsidR="000D4F98" w:rsidRDefault="000D4F98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2014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F98" w:rsidRDefault="000D4F98">
            <w:pPr>
              <w:pStyle w:val="Default"/>
              <w:jc w:val="center"/>
              <w:rPr>
                <w:sz w:val="20"/>
                <w:szCs w:val="20"/>
              </w:rPr>
            </w:pPr>
          </w:p>
          <w:p w:rsidR="000D4F98" w:rsidRDefault="000D4F98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F98" w:rsidRDefault="000D4F98"/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F98" w:rsidRDefault="000D4F98"/>
        </w:tc>
      </w:tr>
      <w:tr w:rsidR="000D4F98" w:rsidTr="000D4F98">
        <w:trPr>
          <w:trHeight w:val="765"/>
        </w:trPr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F98" w:rsidRDefault="000D4F98">
            <w:pPr>
              <w:jc w:val="center"/>
            </w:pPr>
            <w:r>
              <w:t>6.1.6.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F98" w:rsidRDefault="000D4F98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Под ред. Е.И. </w:t>
            </w:r>
            <w:proofErr w:type="spellStart"/>
            <w:r>
              <w:rPr>
                <w:sz w:val="20"/>
                <w:szCs w:val="20"/>
              </w:rPr>
              <w:t>Холостовой</w:t>
            </w:r>
            <w:proofErr w:type="spellEnd"/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F98" w:rsidRDefault="000D4F98">
            <w:pPr>
              <w:pStyle w:val="Default"/>
              <w:rPr>
                <w:b/>
                <w:sz w:val="20"/>
                <w:szCs w:val="20"/>
              </w:rPr>
            </w:pPr>
            <w:r>
              <w:rPr>
                <w:rStyle w:val="a3"/>
                <w:sz w:val="20"/>
                <w:szCs w:val="20"/>
              </w:rPr>
              <w:t>Технология</w:t>
            </w:r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rStyle w:val="a3"/>
                <w:sz w:val="20"/>
                <w:szCs w:val="20"/>
              </w:rPr>
              <w:t>социальной</w:t>
            </w:r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rStyle w:val="a3"/>
                <w:sz w:val="20"/>
                <w:szCs w:val="20"/>
              </w:rPr>
              <w:t>работы</w:t>
            </w:r>
          </w:p>
        </w:tc>
        <w:tc>
          <w:tcPr>
            <w:tcW w:w="13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F98" w:rsidRDefault="000D4F98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Москва : Издательско-торговая корпорация «Дашков и К°»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F98" w:rsidRDefault="000D4F98">
            <w:pPr>
              <w:pStyle w:val="Default"/>
              <w:rPr>
                <w:sz w:val="20"/>
                <w:szCs w:val="20"/>
              </w:rPr>
            </w:pPr>
          </w:p>
          <w:p w:rsidR="000D4F98" w:rsidRDefault="000D4F98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Учебник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F98" w:rsidRDefault="000D4F98">
            <w:pPr>
              <w:pStyle w:val="Default"/>
              <w:rPr>
                <w:sz w:val="20"/>
                <w:szCs w:val="20"/>
              </w:rPr>
            </w:pPr>
          </w:p>
          <w:p w:rsidR="000D4F98" w:rsidRDefault="000D4F98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2016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F98" w:rsidRDefault="000D4F98">
            <w:pPr>
              <w:widowControl/>
              <w:autoSpaceDE/>
              <w:autoSpaceDN/>
              <w:adjustRightInd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F98" w:rsidRDefault="000D4F98">
            <w:r>
              <w:t>http://biblioclub.ru/index.php?page=book&amp;id=453495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F98" w:rsidRDefault="000D4F98">
            <w:r>
              <w:t>С любой точки доступа для авторизированных читателей</w:t>
            </w:r>
          </w:p>
        </w:tc>
      </w:tr>
      <w:tr w:rsidR="000D4F98" w:rsidTr="000D4F98">
        <w:trPr>
          <w:trHeight w:val="410"/>
        </w:trPr>
        <w:tc>
          <w:tcPr>
            <w:tcW w:w="1035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F98" w:rsidRDefault="000D4F98">
            <w:pPr>
              <w:jc w:val="center"/>
            </w:pPr>
            <w:r>
              <w:t>6.2. Дополнительная литература</w:t>
            </w:r>
          </w:p>
        </w:tc>
      </w:tr>
      <w:tr w:rsidR="000D4F98" w:rsidTr="000D4F98">
        <w:trPr>
          <w:trHeight w:val="765"/>
        </w:trPr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F98" w:rsidRDefault="000D4F98">
            <w:pPr>
              <w:jc w:val="center"/>
            </w:pPr>
            <w:r>
              <w:t>6.2.1.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F98" w:rsidRDefault="000D4F98">
            <w:r>
              <w:t>Под ред. Н.Ф. Басова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0" w:type="auto"/>
              <w:tblCellSpacing w:w="15" w:type="dxa"/>
              <w:tblLayout w:type="fixed"/>
              <w:tblLook w:val="04A0" w:firstRow="1" w:lastRow="0" w:firstColumn="1" w:lastColumn="0" w:noHBand="0" w:noVBand="1"/>
            </w:tblPr>
            <w:tblGrid>
              <w:gridCol w:w="95"/>
              <w:gridCol w:w="2206"/>
            </w:tblGrid>
            <w:tr w:rsidR="000D4F98">
              <w:trPr>
                <w:tblCellSpacing w:w="15" w:type="dxa"/>
              </w:trPr>
              <w:tc>
                <w:tcPr>
                  <w:tcW w:w="36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0D4F98" w:rsidRDefault="000D4F98">
                  <w:pPr>
                    <w:widowControl/>
                    <w:autoSpaceDE/>
                    <w:autoSpaceDN/>
                    <w:adjustRightInd/>
                    <w:rPr>
                      <w:rFonts w:asciiTheme="minorHAnsi" w:eastAsiaTheme="minorEastAsia" w:hAnsiTheme="minorHAnsi" w:cstheme="minorBidi"/>
                      <w:sz w:val="22"/>
                      <w:szCs w:val="22"/>
                    </w:rPr>
                  </w:pPr>
                </w:p>
              </w:tc>
              <w:tc>
                <w:tcPr>
                  <w:tcW w:w="2161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0D4F98" w:rsidRDefault="000D4F98">
                  <w:pPr>
                    <w:widowControl/>
                    <w:autoSpaceDE/>
                    <w:adjustRightInd/>
                    <w:rPr>
                      <w:bCs/>
                    </w:rPr>
                  </w:pPr>
                </w:p>
                <w:p w:rsidR="000D4F98" w:rsidRDefault="000D4F98">
                  <w:pPr>
                    <w:widowControl/>
                    <w:autoSpaceDE/>
                    <w:adjustRightInd/>
                    <w:rPr>
                      <w:bCs/>
                    </w:rPr>
                  </w:pPr>
                </w:p>
                <w:p w:rsidR="000D4F98" w:rsidRDefault="000D4F98">
                  <w:pPr>
                    <w:widowControl/>
                    <w:autoSpaceDE/>
                    <w:adjustRightInd/>
                  </w:pPr>
                  <w:r>
                    <w:rPr>
                      <w:bCs/>
                    </w:rPr>
                    <w:t>Социальная</w:t>
                  </w:r>
                  <w:r>
                    <w:t xml:space="preserve"> </w:t>
                  </w:r>
                </w:p>
                <w:p w:rsidR="000D4F98" w:rsidRDefault="000D4F98">
                  <w:pPr>
                    <w:widowControl/>
                    <w:autoSpaceDE/>
                    <w:adjustRightInd/>
                  </w:pPr>
                  <w:r>
                    <w:rPr>
                      <w:bCs/>
                    </w:rPr>
                    <w:t>работа</w:t>
                  </w:r>
                </w:p>
              </w:tc>
            </w:tr>
          </w:tbl>
          <w:p w:rsidR="000D4F98" w:rsidRDefault="000D4F98">
            <w:pPr>
              <w:widowControl/>
              <w:autoSpaceDE/>
              <w:autoSpaceDN/>
              <w:adjustRightInd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3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F98" w:rsidRDefault="000D4F98">
            <w:r>
              <w:t>Москва : Дашков и Ко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F98" w:rsidRDefault="000D4F98"/>
          <w:p w:rsidR="000D4F98" w:rsidRDefault="000D4F98"/>
          <w:p w:rsidR="000D4F98" w:rsidRDefault="000D4F98">
            <w:r>
              <w:t>Учебное пособие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F98" w:rsidRDefault="000D4F98">
            <w:pPr>
              <w:jc w:val="center"/>
            </w:pPr>
            <w:r>
              <w:t>2015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F98" w:rsidRDefault="000D4F98">
            <w:pPr>
              <w:widowControl/>
              <w:autoSpaceDE/>
              <w:autoSpaceDN/>
              <w:adjustRightInd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F98" w:rsidRDefault="000D4F98">
            <w:r>
              <w:t>http://biblioclub.ru/index.php?page=book&amp;id=253961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F98" w:rsidRDefault="000D4F98">
            <w:r>
              <w:t>С любой точки доступа для авторизированных читателей</w:t>
            </w:r>
          </w:p>
        </w:tc>
      </w:tr>
      <w:tr w:rsidR="000D4F98" w:rsidTr="000D4F98">
        <w:trPr>
          <w:trHeight w:val="765"/>
        </w:trPr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F98" w:rsidRDefault="000D4F98">
            <w:pPr>
              <w:jc w:val="center"/>
            </w:pPr>
            <w:r>
              <w:t>6.2.2.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F98" w:rsidRDefault="000D4F98">
            <w:r>
              <w:t>Сапожникова, Е.Ю. и др.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F98" w:rsidRDefault="000D4F98"/>
          <w:p w:rsidR="000D4F98" w:rsidRDefault="000D4F98">
            <w:r>
              <w:t>Правовое обеспечение профессиональной деятельности</w:t>
            </w:r>
          </w:p>
        </w:tc>
        <w:tc>
          <w:tcPr>
            <w:tcW w:w="13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F98" w:rsidRDefault="000D4F98">
            <w:r>
              <w:t>Ростов н/Д. : ИЦ ДГТУ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F98" w:rsidRDefault="000D4F98"/>
          <w:p w:rsidR="000D4F98" w:rsidRDefault="000D4F98"/>
          <w:p w:rsidR="000D4F98" w:rsidRDefault="000D4F98">
            <w:r>
              <w:t>Учебное пособие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F98" w:rsidRDefault="000D4F98">
            <w:pPr>
              <w:jc w:val="center"/>
            </w:pPr>
            <w:r>
              <w:t>2016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F98" w:rsidRDefault="000D4F98">
            <w:pPr>
              <w:jc w:val="center"/>
            </w:pPr>
            <w:r>
              <w:t>15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F98" w:rsidRDefault="000D4F98"/>
        </w:tc>
        <w:tc>
          <w:tcPr>
            <w:tcW w:w="10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F98" w:rsidRDefault="000D4F98"/>
        </w:tc>
      </w:tr>
      <w:tr w:rsidR="000D4F98" w:rsidTr="000D4F98">
        <w:trPr>
          <w:trHeight w:val="765"/>
        </w:trPr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F98" w:rsidRDefault="000D4F98">
            <w:pPr>
              <w:jc w:val="center"/>
            </w:pPr>
            <w:r>
              <w:t>6.2.3.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F98" w:rsidRDefault="000D4F98">
            <w:r>
              <w:t>Платонова, Н.М. и др.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0" w:type="auto"/>
              <w:tblCellSpacing w:w="15" w:type="dxa"/>
              <w:tblLayout w:type="fixed"/>
              <w:tblLook w:val="04A0" w:firstRow="1" w:lastRow="0" w:firstColumn="1" w:lastColumn="0" w:noHBand="0" w:noVBand="1"/>
            </w:tblPr>
            <w:tblGrid>
              <w:gridCol w:w="95"/>
              <w:gridCol w:w="3400"/>
            </w:tblGrid>
            <w:tr w:rsidR="000D4F98">
              <w:trPr>
                <w:tblCellSpacing w:w="15" w:type="dxa"/>
              </w:trPr>
              <w:tc>
                <w:tcPr>
                  <w:tcW w:w="36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0D4F98" w:rsidRDefault="000D4F98">
                  <w:pPr>
                    <w:widowControl/>
                    <w:autoSpaceDE/>
                    <w:autoSpaceDN/>
                    <w:adjustRightInd/>
                    <w:rPr>
                      <w:rFonts w:asciiTheme="minorHAnsi" w:eastAsiaTheme="minorEastAsia" w:hAnsiTheme="minorHAnsi" w:cstheme="minorBidi"/>
                      <w:sz w:val="22"/>
                      <w:szCs w:val="22"/>
                    </w:rPr>
                  </w:pPr>
                </w:p>
              </w:tc>
              <w:tc>
                <w:tcPr>
                  <w:tcW w:w="3355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0D4F98" w:rsidRDefault="000D4F98">
                  <w:pPr>
                    <w:widowControl/>
                    <w:autoSpaceDE/>
                    <w:adjustRightInd/>
                  </w:pPr>
                  <w:r>
                    <w:t xml:space="preserve">Инновации в </w:t>
                  </w:r>
                </w:p>
                <w:p w:rsidR="000D4F98" w:rsidRDefault="000D4F98">
                  <w:pPr>
                    <w:widowControl/>
                    <w:autoSpaceDE/>
                    <w:adjustRightInd/>
                  </w:pPr>
                  <w:r>
                    <w:t xml:space="preserve">социальной </w:t>
                  </w:r>
                </w:p>
                <w:p w:rsidR="000D4F98" w:rsidRDefault="000D4F98">
                  <w:pPr>
                    <w:widowControl/>
                    <w:autoSpaceDE/>
                    <w:adjustRightInd/>
                  </w:pPr>
                  <w:r>
                    <w:t>работе</w:t>
                  </w:r>
                </w:p>
              </w:tc>
            </w:tr>
          </w:tbl>
          <w:p w:rsidR="000D4F98" w:rsidRDefault="000D4F98">
            <w:pPr>
              <w:widowControl/>
              <w:autoSpaceDE/>
              <w:autoSpaceDN/>
              <w:adjustRightInd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3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F98" w:rsidRDefault="000D4F98">
            <w:r>
              <w:t>М. : ACADEMIA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F98" w:rsidRDefault="000D4F98">
            <w:r>
              <w:t>Учебное пособие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F98" w:rsidRDefault="000D4F98">
            <w:pPr>
              <w:jc w:val="center"/>
            </w:pPr>
            <w:r>
              <w:t>2012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F98" w:rsidRDefault="000D4F98">
            <w:pPr>
              <w:jc w:val="center"/>
            </w:pPr>
            <w:r>
              <w:t>5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F98" w:rsidRDefault="000D4F98"/>
        </w:tc>
        <w:tc>
          <w:tcPr>
            <w:tcW w:w="10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F98" w:rsidRDefault="000D4F98"/>
        </w:tc>
      </w:tr>
      <w:tr w:rsidR="000D4F98" w:rsidTr="000D4F98">
        <w:trPr>
          <w:trHeight w:val="273"/>
        </w:trPr>
        <w:tc>
          <w:tcPr>
            <w:tcW w:w="1035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F98" w:rsidRDefault="000D4F98">
            <w:pPr>
              <w:jc w:val="center"/>
            </w:pPr>
          </w:p>
          <w:p w:rsidR="000D4F98" w:rsidRDefault="000D4F98">
            <w:pPr>
              <w:jc w:val="center"/>
            </w:pPr>
            <w:r>
              <w:lastRenderedPageBreak/>
              <w:t>6.3.  Периодическая литература</w:t>
            </w:r>
          </w:p>
        </w:tc>
      </w:tr>
      <w:tr w:rsidR="000D4F98" w:rsidTr="000D4F98">
        <w:trPr>
          <w:trHeight w:val="273"/>
        </w:trPr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F98" w:rsidRDefault="000D4F98">
            <w:pPr>
              <w:jc w:val="center"/>
            </w:pPr>
            <w:r>
              <w:lastRenderedPageBreak/>
              <w:t>6.3.1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F98" w:rsidRDefault="000D4F98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F98" w:rsidRDefault="000D4F98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F98" w:rsidRDefault="000D4F98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F98" w:rsidRDefault="000D4F98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F98" w:rsidRDefault="000D4F98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4F98" w:rsidRDefault="000D4F98">
            <w:pPr>
              <w:jc w:val="center"/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F98" w:rsidRDefault="000D4F98">
            <w:pPr>
              <w:jc w:val="both"/>
            </w:pP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F98" w:rsidRDefault="000D4F98"/>
        </w:tc>
      </w:tr>
      <w:tr w:rsidR="000D4F98" w:rsidTr="000D4F98">
        <w:trPr>
          <w:trHeight w:val="273"/>
        </w:trPr>
        <w:tc>
          <w:tcPr>
            <w:tcW w:w="1035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F98" w:rsidRDefault="000D4F98">
            <w:pPr>
              <w:jc w:val="center"/>
            </w:pPr>
            <w:r>
              <w:t>6.4. Программно-информационное обеспечение, Интернет-ресурсы</w:t>
            </w:r>
          </w:p>
        </w:tc>
      </w:tr>
      <w:tr w:rsidR="000D4F98" w:rsidTr="000D4F98">
        <w:trPr>
          <w:trHeight w:val="273"/>
        </w:trPr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F98" w:rsidRDefault="000D4F98">
            <w:pPr>
              <w:ind w:left="-48"/>
              <w:jc w:val="center"/>
            </w:pPr>
            <w:r>
              <w:t>6.4.1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4F98" w:rsidRDefault="000D4F98">
            <w:pPr>
              <w:ind w:left="-48"/>
              <w:rPr>
                <w:color w:val="993300"/>
              </w:rPr>
            </w:pP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F98" w:rsidRDefault="000D4F98">
            <w:pPr>
              <w:ind w:left="-48"/>
            </w:pPr>
            <w:r>
              <w:t>Би</w:t>
            </w:r>
            <w:proofErr w:type="spellStart"/>
            <w:r>
              <w:rPr>
                <w:lang w:val="en-US"/>
              </w:rPr>
              <w:t>бл</w:t>
            </w:r>
            <w:r>
              <w:t>иотека</w:t>
            </w:r>
            <w:proofErr w:type="spellEnd"/>
            <w:r>
              <w:t xml:space="preserve"> </w:t>
            </w:r>
            <w:proofErr w:type="spellStart"/>
            <w:r>
              <w:rPr>
                <w:lang w:val="en-US"/>
              </w:rPr>
              <w:t>студента</w:t>
            </w:r>
            <w:proofErr w:type="spellEnd"/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4F98" w:rsidRDefault="000D4F98">
            <w:pPr>
              <w:ind w:left="-48"/>
              <w:jc w:val="center"/>
            </w:pPr>
          </w:p>
        </w:tc>
        <w:tc>
          <w:tcPr>
            <w:tcW w:w="1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4F98" w:rsidRDefault="000D4F98">
            <w:pPr>
              <w:ind w:left="-48"/>
              <w:jc w:val="center"/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4F98" w:rsidRDefault="000D4F98">
            <w:pPr>
              <w:ind w:left="-48"/>
              <w:jc w:val="center"/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4F98" w:rsidRDefault="000D4F98">
            <w:pPr>
              <w:ind w:left="-48"/>
              <w:jc w:val="center"/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F98" w:rsidRDefault="000D4F98">
            <w:pPr>
              <w:ind w:left="-48"/>
              <w:jc w:val="center"/>
            </w:pPr>
            <w:r>
              <w:rPr>
                <w:lang w:val="en-US"/>
              </w:rPr>
              <w:t>http</w:t>
            </w:r>
            <w:r>
              <w:t>//</w:t>
            </w:r>
            <w:r>
              <w:rPr>
                <w:lang w:val="en-US"/>
              </w:rPr>
              <w:t>www</w:t>
            </w:r>
            <w:r>
              <w:t>.</w:t>
            </w:r>
            <w:proofErr w:type="spellStart"/>
            <w:r>
              <w:rPr>
                <w:lang w:val="en-US"/>
              </w:rPr>
              <w:t>studd</w:t>
            </w:r>
            <w:proofErr w:type="spellEnd"/>
            <w:r>
              <w:t>.</w:t>
            </w:r>
            <w:proofErr w:type="spellStart"/>
            <w:r>
              <w:rPr>
                <w:lang w:val="en-US"/>
              </w:rPr>
              <w:t>ru</w:t>
            </w:r>
            <w:proofErr w:type="spellEnd"/>
            <w:r>
              <w:t>/</w:t>
            </w:r>
            <w:r>
              <w:rPr>
                <w:lang w:val="en-US"/>
              </w:rPr>
              <w:t>lib</w:t>
            </w:r>
            <w:r>
              <w:t>/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F98" w:rsidRDefault="000D4F98">
            <w:pPr>
              <w:ind w:left="-48"/>
              <w:jc w:val="center"/>
            </w:pPr>
            <w:r>
              <w:t>свободный доступ</w:t>
            </w:r>
          </w:p>
        </w:tc>
      </w:tr>
      <w:tr w:rsidR="000D4F98" w:rsidTr="000D4F98">
        <w:trPr>
          <w:trHeight w:val="273"/>
        </w:trPr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F98" w:rsidRDefault="000D4F98">
            <w:pPr>
              <w:ind w:left="-48"/>
              <w:jc w:val="center"/>
            </w:pPr>
            <w:r>
              <w:t>6.4.2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4F98" w:rsidRDefault="000D4F98">
            <w:pPr>
              <w:ind w:left="-48"/>
              <w:rPr>
                <w:color w:val="993300"/>
              </w:rPr>
            </w:pP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F98" w:rsidRDefault="000D4F98">
            <w:pPr>
              <w:ind w:left="-48"/>
            </w:pPr>
            <w:r>
              <w:t>Библиотека свободных ресурсов ДГТУ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4F98" w:rsidRDefault="000D4F98">
            <w:pPr>
              <w:ind w:left="-48"/>
              <w:jc w:val="center"/>
            </w:pPr>
          </w:p>
        </w:tc>
        <w:tc>
          <w:tcPr>
            <w:tcW w:w="1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4F98" w:rsidRDefault="000D4F98">
            <w:pPr>
              <w:ind w:left="-48"/>
              <w:jc w:val="center"/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4F98" w:rsidRDefault="000D4F98">
            <w:pPr>
              <w:ind w:left="-48"/>
              <w:jc w:val="center"/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4F98" w:rsidRDefault="000D4F98">
            <w:pPr>
              <w:ind w:left="-48"/>
              <w:jc w:val="center"/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F98" w:rsidRDefault="000D4F98">
            <w:pPr>
              <w:ind w:left="-48"/>
              <w:jc w:val="center"/>
            </w:pPr>
            <w:r>
              <w:rPr>
                <w:lang w:val="en-US"/>
              </w:rPr>
              <w:t>http</w:t>
            </w:r>
            <w:r>
              <w:t>//</w:t>
            </w:r>
            <w:r>
              <w:rPr>
                <w:lang w:val="en-US"/>
              </w:rPr>
              <w:t>skif.donstu.ru/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F98" w:rsidRDefault="000D4F98">
            <w:pPr>
              <w:ind w:left="-48"/>
              <w:jc w:val="center"/>
              <w:rPr>
                <w:lang w:val="en-US"/>
              </w:rPr>
            </w:pPr>
            <w:r>
              <w:t>свободный доступ</w:t>
            </w:r>
          </w:p>
        </w:tc>
      </w:tr>
      <w:tr w:rsidR="000D4F98" w:rsidTr="000D4F98">
        <w:trPr>
          <w:trHeight w:val="273"/>
        </w:trPr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F98" w:rsidRDefault="000D4F98">
            <w:pPr>
              <w:ind w:left="-48"/>
              <w:jc w:val="center"/>
            </w:pPr>
            <w:r>
              <w:t>6.4.3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4F98" w:rsidRDefault="000D4F98">
            <w:pPr>
              <w:ind w:left="-48"/>
              <w:rPr>
                <w:color w:val="993300"/>
              </w:rPr>
            </w:pP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F98" w:rsidRDefault="000D4F98">
            <w:pPr>
              <w:ind w:left="-48"/>
            </w:pPr>
            <w:r>
              <w:t>Официальный сайт свободной энциклопедии «Википедия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4F98" w:rsidRDefault="000D4F98">
            <w:pPr>
              <w:ind w:left="-48"/>
              <w:jc w:val="center"/>
            </w:pPr>
          </w:p>
        </w:tc>
        <w:tc>
          <w:tcPr>
            <w:tcW w:w="1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4F98" w:rsidRDefault="000D4F98">
            <w:pPr>
              <w:ind w:left="-48"/>
              <w:jc w:val="center"/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4F98" w:rsidRDefault="000D4F98">
            <w:pPr>
              <w:ind w:left="-48"/>
              <w:jc w:val="center"/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4F98" w:rsidRDefault="000D4F98">
            <w:pPr>
              <w:ind w:left="-48"/>
              <w:jc w:val="center"/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F98" w:rsidRDefault="000D4F98">
            <w:pPr>
              <w:ind w:left="-48"/>
              <w:jc w:val="center"/>
            </w:pPr>
            <w:r>
              <w:t>www.wikipedia.org.ru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F98" w:rsidRDefault="000D4F98">
            <w:pPr>
              <w:ind w:left="-48"/>
              <w:jc w:val="center"/>
            </w:pPr>
            <w:r>
              <w:t>свободный доступ</w:t>
            </w:r>
          </w:p>
        </w:tc>
      </w:tr>
      <w:tr w:rsidR="000D4F98" w:rsidTr="000D4F98">
        <w:trPr>
          <w:trHeight w:val="273"/>
        </w:trPr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F98" w:rsidRDefault="000D4F98">
            <w:pPr>
              <w:ind w:left="-48"/>
              <w:jc w:val="center"/>
            </w:pPr>
            <w:r>
              <w:t>6.4.4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4F98" w:rsidRDefault="000D4F98">
            <w:pPr>
              <w:ind w:left="-48"/>
              <w:rPr>
                <w:color w:val="993300"/>
              </w:rPr>
            </w:pP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F98" w:rsidRDefault="000D4F98">
            <w:pPr>
              <w:ind w:left="-48"/>
            </w:pPr>
            <w:r>
              <w:t>Библиотека Академии Наук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4F98" w:rsidRDefault="000D4F98">
            <w:pPr>
              <w:ind w:left="-48"/>
              <w:jc w:val="center"/>
            </w:pPr>
          </w:p>
        </w:tc>
        <w:tc>
          <w:tcPr>
            <w:tcW w:w="1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4F98" w:rsidRDefault="000D4F98">
            <w:pPr>
              <w:ind w:left="-48"/>
              <w:jc w:val="center"/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4F98" w:rsidRDefault="000D4F98">
            <w:pPr>
              <w:ind w:left="-48"/>
              <w:jc w:val="center"/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4F98" w:rsidRDefault="000D4F98">
            <w:pPr>
              <w:ind w:left="-48"/>
              <w:jc w:val="center"/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F98" w:rsidRDefault="000D4F98">
            <w:pPr>
              <w:ind w:left="-48"/>
              <w:jc w:val="center"/>
            </w:pPr>
            <w:r>
              <w:t>http://www.neva.ru/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F98" w:rsidRDefault="000D4F98">
            <w:pPr>
              <w:ind w:left="-48"/>
              <w:jc w:val="center"/>
            </w:pPr>
            <w:r>
              <w:t>свободный доступ</w:t>
            </w:r>
          </w:p>
        </w:tc>
      </w:tr>
      <w:tr w:rsidR="000D4F98" w:rsidTr="000D4F98">
        <w:trPr>
          <w:trHeight w:val="273"/>
        </w:trPr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F98" w:rsidRDefault="000D4F98">
            <w:pPr>
              <w:ind w:left="-48"/>
              <w:jc w:val="center"/>
            </w:pPr>
            <w:r>
              <w:t>6.4.5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4F98" w:rsidRDefault="000D4F98">
            <w:pPr>
              <w:ind w:left="-48"/>
              <w:rPr>
                <w:color w:val="993300"/>
              </w:rPr>
            </w:pP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F98" w:rsidRDefault="000D4F98">
            <w:pPr>
              <w:ind w:left="-48"/>
            </w:pPr>
            <w:r>
              <w:t>Российская Государственная Библиотека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4F98" w:rsidRDefault="000D4F98">
            <w:pPr>
              <w:ind w:left="-48"/>
              <w:jc w:val="center"/>
            </w:pPr>
          </w:p>
        </w:tc>
        <w:tc>
          <w:tcPr>
            <w:tcW w:w="1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4F98" w:rsidRDefault="000D4F98">
            <w:pPr>
              <w:ind w:left="-48"/>
              <w:jc w:val="center"/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4F98" w:rsidRDefault="000D4F98">
            <w:pPr>
              <w:ind w:left="-48"/>
              <w:jc w:val="center"/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4F98" w:rsidRDefault="000D4F98">
            <w:pPr>
              <w:ind w:left="-48"/>
              <w:jc w:val="center"/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F98" w:rsidRDefault="000D4F98">
            <w:pPr>
              <w:ind w:left="-48"/>
              <w:jc w:val="center"/>
            </w:pPr>
            <w:r>
              <w:t>http://www.rsl.ru/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F98" w:rsidRDefault="000D4F98">
            <w:pPr>
              <w:ind w:left="-48"/>
              <w:jc w:val="center"/>
            </w:pPr>
            <w:r>
              <w:t>свободный доступ</w:t>
            </w:r>
          </w:p>
        </w:tc>
      </w:tr>
    </w:tbl>
    <w:p w:rsidR="000D4F98" w:rsidRDefault="000D4F98" w:rsidP="000D4F98">
      <w:pPr>
        <w:jc w:val="center"/>
        <w:rPr>
          <w:rFonts w:cs="Arial"/>
          <w:b/>
          <w:bCs/>
          <w:iCs/>
          <w:sz w:val="24"/>
          <w:szCs w:val="24"/>
        </w:rPr>
      </w:pPr>
    </w:p>
    <w:p w:rsidR="00DE4EAA" w:rsidRDefault="00DE4EAA"/>
    <w:sectPr w:rsidR="00DE4EAA" w:rsidSect="00DE4E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D4F98"/>
    <w:rsid w:val="000D4F98"/>
    <w:rsid w:val="00894C22"/>
    <w:rsid w:val="00DE4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23A975"/>
  <w15:docId w15:val="{75C8494B-0FC6-464C-90FD-FEF69C61D0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4F9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0D4F9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0D4F98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customStyle="1" w:styleId="Default">
    <w:name w:val="Default"/>
    <w:rsid w:val="000D4F9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0D4F9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690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320</Words>
  <Characters>1828</Characters>
  <Application>Microsoft Office Word</Application>
  <DocSecurity>0</DocSecurity>
  <Lines>15</Lines>
  <Paragraphs>4</Paragraphs>
  <ScaleCrop>false</ScaleCrop>
  <Company/>
  <LinksUpToDate>false</LinksUpToDate>
  <CharactersWithSpaces>2144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Басина Наталья Ивановна</cp:lastModifiedBy>
  <cp:revision>3</cp:revision>
  <dcterms:created xsi:type="dcterms:W3CDTF">2017-09-28T19:25:00Z</dcterms:created>
  <dcterms:modified xsi:type="dcterms:W3CDTF">2023-11-21T09:15:00Z</dcterms:modified>
</cp:coreProperties>
</file>